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3E" w:rsidRPr="00EC121B" w:rsidRDefault="0051073E" w:rsidP="002D1D7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BB3DA7" w:rsidRDefault="00943743" w:rsidP="00115A93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  <w:r w:rsidRPr="00EC121B">
        <w:rPr>
          <w:rFonts w:cstheme="minorHAnsi"/>
          <w:b/>
          <w:sz w:val="16"/>
          <w:szCs w:val="16"/>
        </w:rPr>
        <w:t xml:space="preserve">Załącznik nr </w:t>
      </w:r>
      <w:r w:rsidR="00115A93">
        <w:rPr>
          <w:rFonts w:cstheme="minorHAnsi"/>
          <w:b/>
          <w:sz w:val="16"/>
          <w:szCs w:val="16"/>
        </w:rPr>
        <w:t>5</w:t>
      </w:r>
      <w:r w:rsidR="00046E8D" w:rsidRPr="00EC121B">
        <w:rPr>
          <w:rFonts w:cstheme="minorHAnsi"/>
          <w:b/>
          <w:sz w:val="16"/>
          <w:szCs w:val="16"/>
        </w:rPr>
        <w:t xml:space="preserve"> </w:t>
      </w:r>
      <w:r w:rsidRPr="00EC121B">
        <w:rPr>
          <w:rFonts w:cstheme="minorHAnsi"/>
          <w:b/>
          <w:sz w:val="16"/>
          <w:szCs w:val="16"/>
        </w:rPr>
        <w:t>do SWZ</w:t>
      </w:r>
    </w:p>
    <w:p w:rsidR="009C443D" w:rsidRDefault="009C443D" w:rsidP="00115A93">
      <w:pPr>
        <w:spacing w:after="0" w:line="240" w:lineRule="auto"/>
        <w:ind w:left="5529"/>
        <w:jc w:val="center"/>
        <w:rPr>
          <w:rFonts w:cstheme="minorHAnsi"/>
          <w:b/>
          <w:sz w:val="16"/>
          <w:szCs w:val="16"/>
        </w:rPr>
      </w:pPr>
    </w:p>
    <w:p w:rsidR="00115A93" w:rsidRDefault="00115A93" w:rsidP="00115A93">
      <w:pPr>
        <w:shd w:val="clear" w:color="auto" w:fill="D9D9D9"/>
        <w:spacing w:line="360" w:lineRule="auto"/>
        <w:jc w:val="center"/>
      </w:pPr>
      <w:r>
        <w:rPr>
          <w:b/>
        </w:rPr>
        <w:t>WYKAZ DOSTAW</w:t>
      </w:r>
    </w:p>
    <w:p w:rsidR="00115A93" w:rsidRDefault="00115A93" w:rsidP="00115A93">
      <w:pPr>
        <w:spacing w:after="0" w:line="240" w:lineRule="auto"/>
        <w:ind w:right="-92"/>
      </w:pPr>
      <w:r>
        <w:rPr>
          <w:b/>
        </w:rPr>
        <w:t>ZAMAWIAJĄCY</w:t>
      </w:r>
    </w:p>
    <w:p w:rsidR="00115A93" w:rsidRDefault="00115A93" w:rsidP="00115A93">
      <w:pPr>
        <w:spacing w:after="0" w:line="240" w:lineRule="auto"/>
      </w:pPr>
      <w:r>
        <w:rPr>
          <w:b/>
        </w:rPr>
        <w:t>Gmina Mieroszów</w:t>
      </w:r>
    </w:p>
    <w:p w:rsidR="00115A93" w:rsidRDefault="00115A93" w:rsidP="00115A93">
      <w:pPr>
        <w:spacing w:after="0" w:line="240" w:lineRule="auto"/>
      </w:pPr>
      <w:r>
        <w:t>Plac Niepodległości 1</w:t>
      </w:r>
    </w:p>
    <w:p w:rsidR="00115A93" w:rsidRDefault="00115A93" w:rsidP="00115A93">
      <w:pPr>
        <w:spacing w:after="0" w:line="240" w:lineRule="auto"/>
      </w:pPr>
      <w:r>
        <w:t>58-350 Mieroszów</w:t>
      </w:r>
    </w:p>
    <w:p w:rsidR="00115A93" w:rsidRDefault="00115A93" w:rsidP="00115A93">
      <w:pPr>
        <w:pStyle w:val="Bezodstpw"/>
        <w:spacing w:before="240" w:line="276" w:lineRule="auto"/>
      </w:pPr>
      <w:r>
        <w:rPr>
          <w:rFonts w:ascii="Times New Roman" w:hAnsi="Times New Roman" w:cs="Times New Roman"/>
          <w:b/>
        </w:rPr>
        <w:t>WYKONAWCA:</w:t>
      </w:r>
    </w:p>
    <w:p w:rsidR="00115A93" w:rsidRDefault="00115A93" w:rsidP="00115A93">
      <w:pPr>
        <w:pStyle w:val="Bezodstpw"/>
        <w:spacing w:line="276" w:lineRule="auto"/>
      </w:pPr>
      <w:r>
        <w:rPr>
          <w:rFonts w:ascii="Times New Roman" w:hAnsi="Times New Roman" w:cs="Times New Roman"/>
        </w:rPr>
        <w:t>Nazwa Wykonawcy....................................................................................................................................</w:t>
      </w:r>
    </w:p>
    <w:p w:rsidR="00115A93" w:rsidRDefault="00115A93" w:rsidP="00115A93">
      <w:pPr>
        <w:pStyle w:val="Bezodstpw"/>
        <w:spacing w:line="276" w:lineRule="auto"/>
      </w:pPr>
      <w:r>
        <w:rPr>
          <w:rFonts w:ascii="Times New Roman" w:hAnsi="Times New Roman" w:cs="Times New Roman"/>
        </w:rPr>
        <w:t>Adres Wykonawcy....................................................................................................................................</w:t>
      </w:r>
    </w:p>
    <w:p w:rsidR="00115A93" w:rsidRDefault="00115A93" w:rsidP="00115A93">
      <w:pPr>
        <w:pStyle w:val="Bezodstpw"/>
        <w:spacing w:line="276" w:lineRule="auto"/>
      </w:pPr>
    </w:p>
    <w:p w:rsidR="00115A93" w:rsidRDefault="00115A93" w:rsidP="00115A93">
      <w:pPr>
        <w:pStyle w:val="Tekstpodstawowy"/>
        <w:spacing w:line="276" w:lineRule="auto"/>
        <w:jc w:val="both"/>
      </w:pPr>
      <w:r>
        <w:rPr>
          <w:sz w:val="22"/>
          <w:szCs w:val="22"/>
        </w:rPr>
        <w:t xml:space="preserve">Składając ofertę w </w:t>
      </w:r>
      <w:r>
        <w:rPr>
          <w:sz w:val="22"/>
          <w:szCs w:val="22"/>
          <w:lang w:val="pl-PL"/>
        </w:rPr>
        <w:t>postępowaniu o udzielenie zamówienia</w:t>
      </w:r>
      <w:r>
        <w:rPr>
          <w:sz w:val="22"/>
          <w:szCs w:val="22"/>
        </w:rPr>
        <w:t xml:space="preserve"> oświadcza</w:t>
      </w:r>
      <w:r>
        <w:rPr>
          <w:sz w:val="22"/>
          <w:szCs w:val="22"/>
          <w:lang w:val="pl-PL"/>
        </w:rPr>
        <w:t>my</w:t>
      </w:r>
      <w:r>
        <w:rPr>
          <w:sz w:val="22"/>
          <w:szCs w:val="22"/>
        </w:rPr>
        <w:t xml:space="preserve">, że </w:t>
      </w:r>
      <w:r>
        <w:rPr>
          <w:sz w:val="22"/>
          <w:szCs w:val="22"/>
          <w:lang w:val="pl-PL"/>
        </w:rPr>
        <w:t xml:space="preserve">spełniamy warunki dotyczące zdolności technicznej i zawodowej określone przez Zamawiającego </w:t>
      </w:r>
      <w:r>
        <w:rPr>
          <w:sz w:val="22"/>
          <w:szCs w:val="22"/>
        </w:rPr>
        <w:t xml:space="preserve">w </w:t>
      </w:r>
      <w:r>
        <w:rPr>
          <w:sz w:val="22"/>
          <w:szCs w:val="22"/>
          <w:lang w:val="pl-PL"/>
        </w:rPr>
        <w:t xml:space="preserve">SWZ, tj. wykonaliśmy następujące dostawy porównywalne z dostawami stanowiącymi przedmiot zamówienia. </w:t>
      </w:r>
    </w:p>
    <w:p w:rsidR="00115A93" w:rsidRDefault="00115A93" w:rsidP="00115A93">
      <w:pPr>
        <w:pStyle w:val="Tekstpodstawowy"/>
        <w:spacing w:line="276" w:lineRule="auto"/>
        <w:jc w:val="both"/>
        <w:rPr>
          <w:sz w:val="22"/>
          <w:szCs w:val="22"/>
          <w:lang w:val="pl-PL"/>
        </w:rPr>
      </w:pPr>
    </w:p>
    <w:tbl>
      <w:tblPr>
        <w:tblW w:w="8959" w:type="dxa"/>
        <w:tblInd w:w="108" w:type="dxa"/>
        <w:tblLayout w:type="fixed"/>
        <w:tblLook w:val="0000"/>
      </w:tblPr>
      <w:tblGrid>
        <w:gridCol w:w="567"/>
        <w:gridCol w:w="1418"/>
        <w:gridCol w:w="1417"/>
        <w:gridCol w:w="1305"/>
        <w:gridCol w:w="1843"/>
        <w:gridCol w:w="1275"/>
        <w:gridCol w:w="1134"/>
      </w:tblGrid>
      <w:tr w:rsidR="00115A93" w:rsidTr="00115A93">
        <w:trPr>
          <w:trHeight w:val="3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Default="00115A93" w:rsidP="002E0CE1">
            <w:pPr>
              <w:snapToGrid w:val="0"/>
              <w:jc w:val="center"/>
              <w:rPr>
                <w:b/>
              </w:rPr>
            </w:pPr>
          </w:p>
          <w:p w:rsidR="00115A93" w:rsidRDefault="00115A93" w:rsidP="002E0CE1">
            <w:pPr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Nazwa Wykonawcy</w:t>
            </w:r>
          </w:p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(podmiotu),</w:t>
            </w:r>
          </w:p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wykazującego</w:t>
            </w:r>
          </w:p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spełnianie warunku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 xml:space="preserve">Podmiot, na rzecz którego wykonano </w:t>
            </w:r>
            <w:r>
              <w:rPr>
                <w:b/>
                <w:sz w:val="20"/>
                <w:szCs w:val="20"/>
              </w:rPr>
              <w:t>dostawę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iCs/>
                <w:sz w:val="20"/>
                <w:szCs w:val="20"/>
              </w:rPr>
              <w:t>Wartość</w:t>
            </w:r>
          </w:p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i/>
                <w:iCs/>
                <w:sz w:val="20"/>
                <w:szCs w:val="20"/>
              </w:rPr>
              <w:t>[PLN brutto]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Przedmiot zamówienia*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Czas realizacji</w:t>
            </w:r>
          </w:p>
        </w:tc>
      </w:tr>
      <w:tr w:rsidR="00115A93" w:rsidTr="00115A9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Default="00115A93" w:rsidP="002E0CE1">
            <w:pPr>
              <w:snapToGrid w:val="0"/>
              <w:jc w:val="center"/>
              <w:rPr>
                <w:rFonts w:eastAsia="Verdan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snapToGrid w:val="0"/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snapToGrid w:val="0"/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snapToGrid w:val="0"/>
              <w:jc w:val="center"/>
              <w:rPr>
                <w:rFonts w:eastAsia="Verdana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snapToGrid w:val="0"/>
              <w:jc w:val="center"/>
              <w:rPr>
                <w:rFonts w:eastAsia="Verdana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rozpoczęcie (data)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15A93" w:rsidRPr="00115A93" w:rsidRDefault="00115A93" w:rsidP="002E0CE1">
            <w:pPr>
              <w:jc w:val="center"/>
              <w:rPr>
                <w:sz w:val="20"/>
                <w:szCs w:val="20"/>
              </w:rPr>
            </w:pPr>
            <w:r w:rsidRPr="00115A93">
              <w:rPr>
                <w:b/>
                <w:sz w:val="20"/>
                <w:szCs w:val="20"/>
              </w:rPr>
              <w:t>zakończenie (data)</w:t>
            </w:r>
          </w:p>
        </w:tc>
      </w:tr>
      <w:tr w:rsidR="00115A93" w:rsidTr="00115A9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15A93" w:rsidRDefault="00115A93" w:rsidP="002E0CE1">
            <w:pPr>
              <w:spacing w:line="360" w:lineRule="auto"/>
              <w:jc w:val="center"/>
            </w:pPr>
            <w:r>
              <w:rPr>
                <w:rFonts w:eastAsia="Verdan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15A93" w:rsidRDefault="00115A93" w:rsidP="002E0CE1">
            <w:pPr>
              <w:spacing w:line="360" w:lineRule="auto"/>
              <w:jc w:val="center"/>
            </w:pPr>
            <w:r>
              <w:rPr>
                <w:rFonts w:eastAsia="Verdan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15A93" w:rsidRDefault="00115A93" w:rsidP="002E0CE1">
            <w:pPr>
              <w:spacing w:line="360" w:lineRule="auto"/>
              <w:jc w:val="center"/>
            </w:pPr>
            <w:r>
              <w:rPr>
                <w:rFonts w:eastAsia="Verdana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15A93" w:rsidRDefault="00115A93" w:rsidP="002E0CE1">
            <w:pPr>
              <w:spacing w:line="360" w:lineRule="auto"/>
              <w:jc w:val="center"/>
            </w:pPr>
            <w:r>
              <w:rPr>
                <w:rFonts w:eastAsia="Verdan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15A93" w:rsidRDefault="00115A93" w:rsidP="002E0CE1">
            <w:pPr>
              <w:spacing w:line="360" w:lineRule="auto"/>
              <w:jc w:val="center"/>
            </w:pPr>
            <w:r>
              <w:rPr>
                <w:rFonts w:eastAsia="Verdana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115A93" w:rsidRDefault="00115A93" w:rsidP="002E0CE1">
            <w:pPr>
              <w:spacing w:line="360" w:lineRule="auto"/>
              <w:jc w:val="center"/>
            </w:pPr>
            <w:r>
              <w:rPr>
                <w:rFonts w:eastAsia="Verdan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15A93" w:rsidRDefault="00115A93" w:rsidP="002E0CE1">
            <w:pPr>
              <w:spacing w:line="360" w:lineRule="auto"/>
              <w:jc w:val="center"/>
            </w:pPr>
            <w:r>
              <w:rPr>
                <w:rFonts w:eastAsia="Verdana"/>
              </w:rPr>
              <w:t>8</w:t>
            </w:r>
          </w:p>
        </w:tc>
      </w:tr>
      <w:tr w:rsidR="00115A93" w:rsidTr="00115A9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  <w:p w:rsidR="00115A93" w:rsidRDefault="00115A93" w:rsidP="002E0CE1">
            <w:pPr>
              <w:spacing w:line="360" w:lineRule="auto"/>
              <w:jc w:val="both"/>
              <w:rPr>
                <w:rFonts w:eastAsia="Verdana"/>
              </w:rPr>
            </w:pPr>
          </w:p>
          <w:p w:rsidR="00115A93" w:rsidRDefault="00115A93" w:rsidP="002E0CE1">
            <w:pPr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</w:tr>
      <w:tr w:rsidR="00115A93" w:rsidTr="00115A9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  <w:p w:rsidR="00115A93" w:rsidRDefault="00115A93" w:rsidP="002E0CE1">
            <w:pPr>
              <w:spacing w:line="360" w:lineRule="auto"/>
              <w:jc w:val="both"/>
              <w:rPr>
                <w:rFonts w:eastAsia="Verdana"/>
              </w:rPr>
            </w:pPr>
          </w:p>
          <w:p w:rsidR="00115A93" w:rsidRDefault="00115A93" w:rsidP="002E0CE1">
            <w:pPr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A93" w:rsidRDefault="00115A93" w:rsidP="002E0CE1">
            <w:pPr>
              <w:snapToGrid w:val="0"/>
              <w:spacing w:line="360" w:lineRule="auto"/>
              <w:jc w:val="both"/>
              <w:rPr>
                <w:rFonts w:eastAsia="Verdana"/>
              </w:rPr>
            </w:pPr>
          </w:p>
        </w:tc>
      </w:tr>
    </w:tbl>
    <w:p w:rsidR="00115A93" w:rsidRDefault="00115A93" w:rsidP="00115A93">
      <w:pPr>
        <w:spacing w:before="240" w:line="276" w:lineRule="auto"/>
        <w:jc w:val="both"/>
      </w:pPr>
      <w:r w:rsidRPr="00E37AED">
        <w:rPr>
          <w:b/>
          <w:color w:val="000000"/>
        </w:rPr>
        <w:t>Wykonawca jest zobowiązany</w:t>
      </w:r>
      <w:r>
        <w:rPr>
          <w:color w:val="000000"/>
        </w:rPr>
        <w:t xml:space="preserve"> dostarczyć dokument potwierdzający, że roboty budowlane wymienione </w:t>
      </w:r>
      <w:r>
        <w:rPr>
          <w:color w:val="000000"/>
        </w:rPr>
        <w:br/>
        <w:t xml:space="preserve">w tabeli powyżej, zostały wykonane </w:t>
      </w:r>
      <w:r>
        <w:rPr>
          <w:color w:val="000000"/>
          <w:spacing w:val="-2"/>
        </w:rPr>
        <w:t xml:space="preserve">należycie, przy czym dokumentami, o których mowa jak wyżej, są referencje bądź inne dokumenty sporządzone przez podmiot, na rzecz którego roboty budowlane </w:t>
      </w:r>
      <w:r>
        <w:rPr>
          <w:color w:val="000000"/>
          <w:spacing w:val="-2"/>
        </w:rPr>
        <w:lastRenderedPageBreak/>
        <w:t>zostały wykonane, a jeżeli Wykonawca z przyczyn niezależnych od niego nie jest w stanie uzyskać tych dokumentów – inne odpowiednie dokumenty.</w:t>
      </w:r>
    </w:p>
    <w:p w:rsidR="00115A93" w:rsidRDefault="00115A93" w:rsidP="00115A93">
      <w:pPr>
        <w:spacing w:before="240" w:line="276" w:lineRule="auto"/>
        <w:jc w:val="both"/>
        <w:rPr>
          <w:color w:val="000000"/>
          <w:spacing w:val="-2"/>
        </w:rPr>
      </w:pPr>
    </w:p>
    <w:p w:rsidR="00115A93" w:rsidRDefault="00115A93" w:rsidP="00115A93">
      <w:pPr>
        <w:spacing w:before="240" w:line="276" w:lineRule="auto"/>
        <w:jc w:val="both"/>
        <w:rPr>
          <w:color w:val="000000"/>
          <w:spacing w:val="-2"/>
        </w:rPr>
      </w:pPr>
    </w:p>
    <w:p w:rsidR="00115A93" w:rsidRDefault="00115A93" w:rsidP="00115A93">
      <w:pPr>
        <w:spacing w:before="240" w:line="276" w:lineRule="auto"/>
        <w:jc w:val="center"/>
      </w:pPr>
      <w:r>
        <w:t>………………………………….                                              ………………………………………</w:t>
      </w:r>
      <w:r>
        <w:br/>
      </w:r>
      <w:r>
        <w:rPr>
          <w:i/>
          <w:iCs/>
          <w:sz w:val="18"/>
          <w:szCs w:val="18"/>
        </w:rPr>
        <w:t xml:space="preserve">                       (miejscowość i data)                                                     (podpis Wykonawcy/osoby upoważnionej przez Wykonawcę)</w:t>
      </w:r>
    </w:p>
    <w:p w:rsidR="00115A93" w:rsidRDefault="00115A93" w:rsidP="00115A93">
      <w:pPr>
        <w:spacing w:before="240" w:line="276" w:lineRule="auto"/>
        <w:jc w:val="both"/>
      </w:pPr>
    </w:p>
    <w:p w:rsidR="00115A93" w:rsidRDefault="00115A93" w:rsidP="00115A93">
      <w:pPr>
        <w:spacing w:before="240" w:line="276" w:lineRule="auto"/>
        <w:jc w:val="both"/>
      </w:pPr>
    </w:p>
    <w:p w:rsidR="00115A93" w:rsidRDefault="00115A93" w:rsidP="00115A93">
      <w:pPr>
        <w:jc w:val="both"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>Przez przedmiot zamówienia Zamawiający rozumie określenie, czego dotyczyło dane zamówienie (stosownie do wymagań wymienionych w SWZ).</w:t>
      </w:r>
    </w:p>
    <w:p w:rsidR="00115A93" w:rsidRDefault="00115A93" w:rsidP="00115A93">
      <w:pPr>
        <w:pStyle w:val="Tekstpodstawowy"/>
        <w:spacing w:line="360" w:lineRule="auto"/>
      </w:pPr>
    </w:p>
    <w:p w:rsidR="00115A93" w:rsidRPr="00EC121B" w:rsidRDefault="00115A93" w:rsidP="00115A93">
      <w:pPr>
        <w:spacing w:after="0" w:line="240" w:lineRule="auto"/>
        <w:ind w:left="5529"/>
        <w:jc w:val="center"/>
        <w:rPr>
          <w:rFonts w:cstheme="minorHAnsi"/>
          <w:b/>
          <w:sz w:val="16"/>
          <w:szCs w:val="16"/>
        </w:rPr>
      </w:pPr>
    </w:p>
    <w:sectPr w:rsidR="00115A93" w:rsidRPr="00EC121B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BB" w:rsidRDefault="00E72EBB" w:rsidP="0038231F">
      <w:pPr>
        <w:spacing w:after="0" w:line="240" w:lineRule="auto"/>
      </w:pPr>
      <w:r>
        <w:separator/>
      </w:r>
    </w:p>
  </w:endnote>
  <w:end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27601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27601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D3CC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27601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27601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27601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D3CC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27601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321C" w:rsidRDefault="00B932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BB" w:rsidRDefault="00E72EBB" w:rsidP="0038231F">
      <w:pPr>
        <w:spacing w:after="0" w:line="240" w:lineRule="auto"/>
      </w:pPr>
      <w:r>
        <w:separator/>
      </w:r>
    </w:p>
  </w:footnote>
  <w:foot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8F" w:rsidRDefault="00FE068F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8D3CCD" w:rsidP="002D1D7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Calibri" w:eastAsia="Ubuntu" w:hAnsi="Calibri" w:cs="Calibri"/>
        <w:b/>
        <w:bCs/>
        <w:i/>
        <w:sz w:val="20"/>
        <w:szCs w:val="20"/>
      </w:rPr>
      <w:t>BZ.271.44</w:t>
    </w:r>
    <w:r w:rsidR="002D1D7B" w:rsidRPr="006735DF">
      <w:rPr>
        <w:rFonts w:ascii="Calibri" w:eastAsia="Ubuntu" w:hAnsi="Calibri" w:cs="Calibri"/>
        <w:b/>
        <w:bCs/>
        <w:i/>
        <w:sz w:val="20"/>
        <w:szCs w:val="20"/>
      </w:rPr>
      <w:t xml:space="preserve">.2022 </w:t>
    </w:r>
    <w:r w:rsidR="002D1D7B">
      <w:rPr>
        <w:rFonts w:ascii="Times New Roman" w:hAnsi="Times New Roman" w:cs="Times New Roman"/>
        <w:b/>
        <w:sz w:val="24"/>
        <w:szCs w:val="24"/>
      </w:rPr>
      <w:t xml:space="preserve">  </w:t>
    </w:r>
  </w:p>
  <w:p w:rsidR="00B9321C" w:rsidRDefault="002D1D7B" w:rsidP="002D1D7B">
    <w:pPr>
      <w:pStyle w:val="Nagwek"/>
      <w:jc w:val="center"/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Dostawa sprzętu informatycznego związana z realizacją projektów w ramach grantów „Cyfrowa Gmina” oraz „Wsparcie dzieci z rodzin pegeerowskich w rozwoju cyfrowym – Granty PPGR”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0"/>
        <w:szCs w:val="22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/>
        <w:i w:val="0"/>
        <w:color w:val="auto"/>
        <w:sz w:val="22"/>
        <w:szCs w:val="22"/>
      </w:rPr>
    </w:lvl>
  </w:abstractNum>
  <w:abstractNum w:abstractNumId="4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259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3274D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328EC"/>
    <w:multiLevelType w:val="hybridMultilevel"/>
    <w:tmpl w:val="79F4E2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3621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FD24E44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4C7D"/>
    <w:multiLevelType w:val="hybridMultilevel"/>
    <w:tmpl w:val="24E85AA2"/>
    <w:name w:val="WW8Num242"/>
    <w:lvl w:ilvl="0" w:tplc="27707EB4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4D50D5"/>
    <w:multiLevelType w:val="hybridMultilevel"/>
    <w:tmpl w:val="776E27AE"/>
    <w:lvl w:ilvl="0" w:tplc="04150017">
      <w:start w:val="1"/>
      <w:numFmt w:val="lowerLetter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0F483B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643F4E"/>
    <w:multiLevelType w:val="hybridMultilevel"/>
    <w:tmpl w:val="A8566E5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7066FBD"/>
    <w:multiLevelType w:val="multilevel"/>
    <w:tmpl w:val="72603F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3">
    <w:nsid w:val="49FA3F09"/>
    <w:multiLevelType w:val="hybridMultilevel"/>
    <w:tmpl w:val="EB827E64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>
    <w:nsid w:val="4BED001F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3510FC"/>
    <w:multiLevelType w:val="hybridMultilevel"/>
    <w:tmpl w:val="BFD4D804"/>
    <w:lvl w:ilvl="0" w:tplc="04150017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148B4"/>
    <w:multiLevelType w:val="hybridMultilevel"/>
    <w:tmpl w:val="8B384F76"/>
    <w:lvl w:ilvl="0" w:tplc="6318F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66DF"/>
    <w:multiLevelType w:val="hybridMultilevel"/>
    <w:tmpl w:val="E5860AD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F162E"/>
    <w:multiLevelType w:val="hybridMultilevel"/>
    <w:tmpl w:val="0B12F2A8"/>
    <w:lvl w:ilvl="0" w:tplc="04150017">
      <w:start w:val="1"/>
      <w:numFmt w:val="lowerLetter"/>
      <w:lvlText w:val="%1)"/>
      <w:lvlJc w:val="left"/>
      <w:pPr>
        <w:ind w:left="12240" w:hanging="360"/>
      </w:pPr>
    </w:lvl>
    <w:lvl w:ilvl="1" w:tplc="04150019" w:tentative="1">
      <w:start w:val="1"/>
      <w:numFmt w:val="lowerLetter"/>
      <w:lvlText w:val="%2."/>
      <w:lvlJc w:val="left"/>
      <w:pPr>
        <w:ind w:left="12960" w:hanging="360"/>
      </w:pPr>
    </w:lvl>
    <w:lvl w:ilvl="2" w:tplc="0415001B" w:tentative="1">
      <w:start w:val="1"/>
      <w:numFmt w:val="lowerRoman"/>
      <w:lvlText w:val="%3."/>
      <w:lvlJc w:val="right"/>
      <w:pPr>
        <w:ind w:left="13680" w:hanging="180"/>
      </w:pPr>
    </w:lvl>
    <w:lvl w:ilvl="3" w:tplc="0415000F" w:tentative="1">
      <w:start w:val="1"/>
      <w:numFmt w:val="decimal"/>
      <w:lvlText w:val="%4."/>
      <w:lvlJc w:val="left"/>
      <w:pPr>
        <w:ind w:left="14400" w:hanging="360"/>
      </w:pPr>
    </w:lvl>
    <w:lvl w:ilvl="4" w:tplc="04150019" w:tentative="1">
      <w:start w:val="1"/>
      <w:numFmt w:val="lowerLetter"/>
      <w:lvlText w:val="%5."/>
      <w:lvlJc w:val="left"/>
      <w:pPr>
        <w:ind w:left="15120" w:hanging="360"/>
      </w:pPr>
    </w:lvl>
    <w:lvl w:ilvl="5" w:tplc="0415001B" w:tentative="1">
      <w:start w:val="1"/>
      <w:numFmt w:val="lowerRoman"/>
      <w:lvlText w:val="%6."/>
      <w:lvlJc w:val="right"/>
      <w:pPr>
        <w:ind w:left="15840" w:hanging="180"/>
      </w:pPr>
    </w:lvl>
    <w:lvl w:ilvl="6" w:tplc="0415000F" w:tentative="1">
      <w:start w:val="1"/>
      <w:numFmt w:val="decimal"/>
      <w:lvlText w:val="%7."/>
      <w:lvlJc w:val="left"/>
      <w:pPr>
        <w:ind w:left="16560" w:hanging="360"/>
      </w:pPr>
    </w:lvl>
    <w:lvl w:ilvl="7" w:tplc="04150019" w:tentative="1">
      <w:start w:val="1"/>
      <w:numFmt w:val="lowerLetter"/>
      <w:lvlText w:val="%8."/>
      <w:lvlJc w:val="left"/>
      <w:pPr>
        <w:ind w:left="17280" w:hanging="360"/>
      </w:pPr>
    </w:lvl>
    <w:lvl w:ilvl="8" w:tplc="0415001B" w:tentative="1">
      <w:start w:val="1"/>
      <w:numFmt w:val="lowerRoman"/>
      <w:lvlText w:val="%9."/>
      <w:lvlJc w:val="right"/>
      <w:pPr>
        <w:ind w:left="18000" w:hanging="180"/>
      </w:pPr>
    </w:lvl>
  </w:abstractNum>
  <w:abstractNum w:abstractNumId="33">
    <w:nsid w:val="60476058"/>
    <w:multiLevelType w:val="hybridMultilevel"/>
    <w:tmpl w:val="990CC6B6"/>
    <w:name w:val="WW8Num243"/>
    <w:lvl w:ilvl="0" w:tplc="18D4D714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9"/>
  </w:num>
  <w:num w:numId="4">
    <w:abstractNumId w:val="35"/>
  </w:num>
  <w:num w:numId="5">
    <w:abstractNumId w:val="29"/>
  </w:num>
  <w:num w:numId="6">
    <w:abstractNumId w:val="18"/>
  </w:num>
  <w:num w:numId="7">
    <w:abstractNumId w:val="5"/>
  </w:num>
  <w:num w:numId="8">
    <w:abstractNumId w:val="31"/>
  </w:num>
  <w:num w:numId="9">
    <w:abstractNumId w:val="16"/>
  </w:num>
  <w:num w:numId="10">
    <w:abstractNumId w:val="13"/>
  </w:num>
  <w:num w:numId="11">
    <w:abstractNumId w:val="38"/>
  </w:num>
  <w:num w:numId="12">
    <w:abstractNumId w:val="27"/>
  </w:num>
  <w:num w:numId="13">
    <w:abstractNumId w:val="30"/>
  </w:num>
  <w:num w:numId="14">
    <w:abstractNumId w:val="39"/>
  </w:num>
  <w:num w:numId="15">
    <w:abstractNumId w:val="34"/>
  </w:num>
  <w:num w:numId="16">
    <w:abstractNumId w:val="14"/>
  </w:num>
  <w:num w:numId="17">
    <w:abstractNumId w:val="11"/>
  </w:num>
  <w:num w:numId="18">
    <w:abstractNumId w:val="9"/>
  </w:num>
  <w:num w:numId="19">
    <w:abstractNumId w:val="36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1"/>
  </w:num>
  <w:num w:numId="24">
    <w:abstractNumId w:val="20"/>
  </w:num>
  <w:num w:numId="25">
    <w:abstractNumId w:val="23"/>
  </w:num>
  <w:num w:numId="26">
    <w:abstractNumId w:val="12"/>
  </w:num>
  <w:num w:numId="27">
    <w:abstractNumId w:val="32"/>
  </w:num>
  <w:num w:numId="28">
    <w:abstractNumId w:val="25"/>
  </w:num>
  <w:num w:numId="29">
    <w:abstractNumId w:val="7"/>
  </w:num>
  <w:num w:numId="30">
    <w:abstractNumId w:val="15"/>
  </w:num>
  <w:num w:numId="31">
    <w:abstractNumId w:val="24"/>
  </w:num>
  <w:num w:numId="32">
    <w:abstractNumId w:val="6"/>
  </w:num>
  <w:num w:numId="33">
    <w:abstractNumId w:val="3"/>
  </w:num>
  <w:num w:numId="34">
    <w:abstractNumId w:val="22"/>
  </w:num>
  <w:num w:numId="35">
    <w:abstractNumId w:val="17"/>
  </w:num>
  <w:num w:numId="36">
    <w:abstractNumId w:val="1"/>
  </w:num>
  <w:num w:numId="37">
    <w:abstractNumId w:val="2"/>
  </w:num>
  <w:num w:numId="38">
    <w:abstractNumId w:val="10"/>
  </w:num>
  <w:num w:numId="39">
    <w:abstractNumId w:val="33"/>
  </w:num>
  <w:num w:numId="40">
    <w:abstractNumId w:val="26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3A"/>
    <w:rsid w:val="0000749D"/>
    <w:rsid w:val="000121FE"/>
    <w:rsid w:val="0001300A"/>
    <w:rsid w:val="00013CC5"/>
    <w:rsid w:val="00023F8F"/>
    <w:rsid w:val="000257D5"/>
    <w:rsid w:val="00025C8D"/>
    <w:rsid w:val="00027DC8"/>
    <w:rsid w:val="000302E7"/>
    <w:rsid w:val="000303EE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1537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5A93"/>
    <w:rsid w:val="001167A9"/>
    <w:rsid w:val="0012282C"/>
    <w:rsid w:val="00124FD0"/>
    <w:rsid w:val="001326D8"/>
    <w:rsid w:val="00133D94"/>
    <w:rsid w:val="00135D2E"/>
    <w:rsid w:val="00137C02"/>
    <w:rsid w:val="00140B12"/>
    <w:rsid w:val="00142303"/>
    <w:rsid w:val="0015424F"/>
    <w:rsid w:val="001619F8"/>
    <w:rsid w:val="00175980"/>
    <w:rsid w:val="0018449D"/>
    <w:rsid w:val="001851C0"/>
    <w:rsid w:val="001902D2"/>
    <w:rsid w:val="001945D7"/>
    <w:rsid w:val="001A4A8F"/>
    <w:rsid w:val="001A4F99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5CC1"/>
    <w:rsid w:val="002168A8"/>
    <w:rsid w:val="00225950"/>
    <w:rsid w:val="00233A8F"/>
    <w:rsid w:val="002435B6"/>
    <w:rsid w:val="00243EA9"/>
    <w:rsid w:val="0025162C"/>
    <w:rsid w:val="00252FC9"/>
    <w:rsid w:val="00255142"/>
    <w:rsid w:val="00256CEC"/>
    <w:rsid w:val="00260C23"/>
    <w:rsid w:val="00262D61"/>
    <w:rsid w:val="00276014"/>
    <w:rsid w:val="0027786B"/>
    <w:rsid w:val="00284F87"/>
    <w:rsid w:val="00290B01"/>
    <w:rsid w:val="002918A3"/>
    <w:rsid w:val="002B27C2"/>
    <w:rsid w:val="002B35F5"/>
    <w:rsid w:val="002B37EE"/>
    <w:rsid w:val="002B5808"/>
    <w:rsid w:val="002C1C7B"/>
    <w:rsid w:val="002C36AE"/>
    <w:rsid w:val="002C3FFA"/>
    <w:rsid w:val="002C4614"/>
    <w:rsid w:val="002C4948"/>
    <w:rsid w:val="002C4FF2"/>
    <w:rsid w:val="002D1D7B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5FEA"/>
    <w:rsid w:val="00392B5A"/>
    <w:rsid w:val="00396BD7"/>
    <w:rsid w:val="003A34E2"/>
    <w:rsid w:val="003A39DA"/>
    <w:rsid w:val="003A5800"/>
    <w:rsid w:val="003A5DB9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3D0C"/>
    <w:rsid w:val="003D634F"/>
    <w:rsid w:val="003E6489"/>
    <w:rsid w:val="003F024C"/>
    <w:rsid w:val="00417278"/>
    <w:rsid w:val="004243DD"/>
    <w:rsid w:val="0042440F"/>
    <w:rsid w:val="00425E7A"/>
    <w:rsid w:val="0042790F"/>
    <w:rsid w:val="00430420"/>
    <w:rsid w:val="00432908"/>
    <w:rsid w:val="00434CC2"/>
    <w:rsid w:val="004354FA"/>
    <w:rsid w:val="00436AB2"/>
    <w:rsid w:val="00437C78"/>
    <w:rsid w:val="004609F1"/>
    <w:rsid w:val="00460D5C"/>
    <w:rsid w:val="004651B5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4B76"/>
    <w:rsid w:val="004D553D"/>
    <w:rsid w:val="004D766E"/>
    <w:rsid w:val="004D7E48"/>
    <w:rsid w:val="004E02CB"/>
    <w:rsid w:val="004F23F7"/>
    <w:rsid w:val="004F40EF"/>
    <w:rsid w:val="004F4A60"/>
    <w:rsid w:val="00501789"/>
    <w:rsid w:val="0051073E"/>
    <w:rsid w:val="00512C79"/>
    <w:rsid w:val="00514EF6"/>
    <w:rsid w:val="00520174"/>
    <w:rsid w:val="00522B76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4EEA"/>
    <w:rsid w:val="00565276"/>
    <w:rsid w:val="005676EC"/>
    <w:rsid w:val="005715B7"/>
    <w:rsid w:val="00581124"/>
    <w:rsid w:val="00581227"/>
    <w:rsid w:val="00583AFE"/>
    <w:rsid w:val="00586663"/>
    <w:rsid w:val="00587F36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2488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A6824"/>
    <w:rsid w:val="006C028F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77C6"/>
    <w:rsid w:val="0070279F"/>
    <w:rsid w:val="0070332C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6532"/>
    <w:rsid w:val="00750B64"/>
    <w:rsid w:val="00751725"/>
    <w:rsid w:val="00753044"/>
    <w:rsid w:val="00755DE5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0B5B"/>
    <w:rsid w:val="007936D6"/>
    <w:rsid w:val="007961C8"/>
    <w:rsid w:val="00797026"/>
    <w:rsid w:val="00797D65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5F2C"/>
    <w:rsid w:val="0080094E"/>
    <w:rsid w:val="00803062"/>
    <w:rsid w:val="00804F07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279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1561"/>
    <w:rsid w:val="008D3CCD"/>
    <w:rsid w:val="008D5A74"/>
    <w:rsid w:val="008E0AEE"/>
    <w:rsid w:val="008F3B4E"/>
    <w:rsid w:val="008F3B8A"/>
    <w:rsid w:val="008F6865"/>
    <w:rsid w:val="0090025E"/>
    <w:rsid w:val="00900D41"/>
    <w:rsid w:val="0091264E"/>
    <w:rsid w:val="00927D2B"/>
    <w:rsid w:val="009301A2"/>
    <w:rsid w:val="0093227E"/>
    <w:rsid w:val="00935687"/>
    <w:rsid w:val="009377C1"/>
    <w:rsid w:val="00943743"/>
    <w:rsid w:val="009440B7"/>
    <w:rsid w:val="00947D94"/>
    <w:rsid w:val="00952535"/>
    <w:rsid w:val="0095372D"/>
    <w:rsid w:val="00956C26"/>
    <w:rsid w:val="00960337"/>
    <w:rsid w:val="00962B9D"/>
    <w:rsid w:val="00970C4C"/>
    <w:rsid w:val="009733A0"/>
    <w:rsid w:val="00974381"/>
    <w:rsid w:val="00975019"/>
    <w:rsid w:val="00975C49"/>
    <w:rsid w:val="00976071"/>
    <w:rsid w:val="00977039"/>
    <w:rsid w:val="00980879"/>
    <w:rsid w:val="009840F9"/>
    <w:rsid w:val="00984342"/>
    <w:rsid w:val="0098664C"/>
    <w:rsid w:val="009A5FD9"/>
    <w:rsid w:val="009B0BA7"/>
    <w:rsid w:val="009B0BEE"/>
    <w:rsid w:val="009B1900"/>
    <w:rsid w:val="009B3EDC"/>
    <w:rsid w:val="009C443D"/>
    <w:rsid w:val="009C7756"/>
    <w:rsid w:val="009D0EB7"/>
    <w:rsid w:val="009D1EBB"/>
    <w:rsid w:val="009D3B44"/>
    <w:rsid w:val="009E12EF"/>
    <w:rsid w:val="009E3C65"/>
    <w:rsid w:val="009E63D4"/>
    <w:rsid w:val="009F1078"/>
    <w:rsid w:val="009F5B4B"/>
    <w:rsid w:val="00A03CF6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27B"/>
    <w:rsid w:val="00A82CD2"/>
    <w:rsid w:val="00A82EEE"/>
    <w:rsid w:val="00A84742"/>
    <w:rsid w:val="00A871F3"/>
    <w:rsid w:val="00A93852"/>
    <w:rsid w:val="00AA320E"/>
    <w:rsid w:val="00AA3219"/>
    <w:rsid w:val="00AB1D78"/>
    <w:rsid w:val="00AB223B"/>
    <w:rsid w:val="00AC6CC5"/>
    <w:rsid w:val="00AD5B70"/>
    <w:rsid w:val="00AE20FC"/>
    <w:rsid w:val="00AE32DE"/>
    <w:rsid w:val="00AE4DC6"/>
    <w:rsid w:val="00AE6FF2"/>
    <w:rsid w:val="00AF5D70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255E"/>
    <w:rsid w:val="00B34079"/>
    <w:rsid w:val="00B364AD"/>
    <w:rsid w:val="00B37FDA"/>
    <w:rsid w:val="00B4026D"/>
    <w:rsid w:val="00B43829"/>
    <w:rsid w:val="00B55444"/>
    <w:rsid w:val="00B61886"/>
    <w:rsid w:val="00B62BA2"/>
    <w:rsid w:val="00B66D05"/>
    <w:rsid w:val="00B71030"/>
    <w:rsid w:val="00B713D6"/>
    <w:rsid w:val="00B8005E"/>
    <w:rsid w:val="00B90E42"/>
    <w:rsid w:val="00B9321C"/>
    <w:rsid w:val="00B945BA"/>
    <w:rsid w:val="00BA139E"/>
    <w:rsid w:val="00BA3F02"/>
    <w:rsid w:val="00BB0C3C"/>
    <w:rsid w:val="00BB3DA7"/>
    <w:rsid w:val="00BB5348"/>
    <w:rsid w:val="00BC1D13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31D9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2635"/>
    <w:rsid w:val="00C43253"/>
    <w:rsid w:val="00C447CA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A2B33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6785"/>
    <w:rsid w:val="00CF7496"/>
    <w:rsid w:val="00D01852"/>
    <w:rsid w:val="00D02167"/>
    <w:rsid w:val="00D024B5"/>
    <w:rsid w:val="00D071C2"/>
    <w:rsid w:val="00D1075D"/>
    <w:rsid w:val="00D15C9A"/>
    <w:rsid w:val="00D23F3D"/>
    <w:rsid w:val="00D272D9"/>
    <w:rsid w:val="00D27BA5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0681"/>
    <w:rsid w:val="00D61580"/>
    <w:rsid w:val="00D654C9"/>
    <w:rsid w:val="00D7532C"/>
    <w:rsid w:val="00D94A8B"/>
    <w:rsid w:val="00DA6EC7"/>
    <w:rsid w:val="00DB47AD"/>
    <w:rsid w:val="00DB7F6A"/>
    <w:rsid w:val="00DC659C"/>
    <w:rsid w:val="00DD146A"/>
    <w:rsid w:val="00DD2CE1"/>
    <w:rsid w:val="00DD3E9D"/>
    <w:rsid w:val="00DF0095"/>
    <w:rsid w:val="00DF1116"/>
    <w:rsid w:val="00DF2EDE"/>
    <w:rsid w:val="00DF3217"/>
    <w:rsid w:val="00DF3A60"/>
    <w:rsid w:val="00DF7F4D"/>
    <w:rsid w:val="00E022A1"/>
    <w:rsid w:val="00E05E4A"/>
    <w:rsid w:val="00E07CBD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65EE7"/>
    <w:rsid w:val="00E72EBB"/>
    <w:rsid w:val="00E72FAE"/>
    <w:rsid w:val="00E73190"/>
    <w:rsid w:val="00E73CEB"/>
    <w:rsid w:val="00E82BB5"/>
    <w:rsid w:val="00E85895"/>
    <w:rsid w:val="00E97819"/>
    <w:rsid w:val="00EA7845"/>
    <w:rsid w:val="00EB1467"/>
    <w:rsid w:val="00EB5DBF"/>
    <w:rsid w:val="00EB69D4"/>
    <w:rsid w:val="00EB7CDE"/>
    <w:rsid w:val="00EB7F8D"/>
    <w:rsid w:val="00EC121B"/>
    <w:rsid w:val="00EC1A6B"/>
    <w:rsid w:val="00ED1DFD"/>
    <w:rsid w:val="00ED2066"/>
    <w:rsid w:val="00ED54B4"/>
    <w:rsid w:val="00EE1FBF"/>
    <w:rsid w:val="00EE4084"/>
    <w:rsid w:val="00EF1288"/>
    <w:rsid w:val="00EF38C6"/>
    <w:rsid w:val="00EF6567"/>
    <w:rsid w:val="00EF74CA"/>
    <w:rsid w:val="00F04280"/>
    <w:rsid w:val="00F05643"/>
    <w:rsid w:val="00F100CE"/>
    <w:rsid w:val="00F14BB4"/>
    <w:rsid w:val="00F20C04"/>
    <w:rsid w:val="00F20C3F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26ED"/>
    <w:rsid w:val="00F95191"/>
    <w:rsid w:val="00F95E31"/>
    <w:rsid w:val="00FA1AC9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4047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561"/>
  </w:style>
  <w:style w:type="paragraph" w:styleId="Nagwek1">
    <w:name w:val="heading 1"/>
    <w:basedOn w:val="Normalny"/>
    <w:next w:val="Normalny"/>
    <w:link w:val="Nagwek1Znak"/>
    <w:qFormat/>
    <w:rsid w:val="002D1D7B"/>
    <w:pPr>
      <w:keepNext/>
      <w:numPr>
        <w:numId w:val="1"/>
      </w:numPr>
      <w:suppressAutoHyphens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F20C3F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F20C3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D1D7B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customStyle="1" w:styleId="Standard">
    <w:name w:val="Standard"/>
    <w:rsid w:val="009C443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ezodstpw">
    <w:name w:val="No Spacing"/>
    <w:qFormat/>
    <w:rsid w:val="009C443D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  <w:style w:type="paragraph" w:customStyle="1" w:styleId="Textbodyindent">
    <w:name w:val="Text body indent"/>
    <w:basedOn w:val="Standard"/>
    <w:rsid w:val="009C443D"/>
    <w:pPr>
      <w:ind w:left="360"/>
      <w:jc w:val="both"/>
    </w:pPr>
    <w:rPr>
      <w:rFonts w:ascii="Liberation Serif" w:eastAsia="NSimSun" w:hAnsi="Liberation Serif" w:cs="Arial"/>
      <w:szCs w:val="20"/>
      <w:lang w:bidi="hi-IN"/>
    </w:rPr>
  </w:style>
  <w:style w:type="paragraph" w:styleId="Tekstpodstawowy">
    <w:name w:val="Body Text"/>
    <w:basedOn w:val="Normalny"/>
    <w:link w:val="TekstpodstawowyZnak"/>
    <w:rsid w:val="00115A9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15A93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E5EBD-E6B7-4044-9AE4-63B22EC1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2022-11-15T08:21:00Z</dcterms:created>
  <dcterms:modified xsi:type="dcterms:W3CDTF">2022-11-15T08:21:00Z</dcterms:modified>
</cp:coreProperties>
</file>